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02C3" w14:textId="77777777" w:rsidR="00B553FC" w:rsidRDefault="00B553FC">
      <w:pPr>
        <w:spacing w:before="1" w:line="100" w:lineRule="exact"/>
        <w:rPr>
          <w:sz w:val="10"/>
          <w:szCs w:val="10"/>
        </w:rPr>
      </w:pPr>
    </w:p>
    <w:p w14:paraId="560BD2F9" w14:textId="77777777" w:rsidR="00B553FC" w:rsidRDefault="009A38B7">
      <w:pPr>
        <w:ind w:left="100"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П</w:t>
      </w:r>
      <w:r>
        <w:rPr>
          <w:b/>
          <w:spacing w:val="1"/>
          <w:sz w:val="24"/>
          <w:szCs w:val="24"/>
        </w:rPr>
        <w:t>ри</w:t>
      </w:r>
      <w:r>
        <w:rPr>
          <w:b/>
          <w:sz w:val="24"/>
          <w:szCs w:val="24"/>
        </w:rPr>
        <w:t>лог</w:t>
      </w:r>
      <w:proofErr w:type="spellEnd"/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15.3</w:t>
      </w:r>
    </w:p>
    <w:p w14:paraId="1EA97606" w14:textId="77777777" w:rsidR="00B553FC" w:rsidRDefault="00B553FC">
      <w:pPr>
        <w:spacing w:before="10" w:line="280" w:lineRule="exact"/>
        <w:rPr>
          <w:sz w:val="28"/>
          <w:szCs w:val="28"/>
        </w:rPr>
      </w:pPr>
    </w:p>
    <w:p w14:paraId="6621764E" w14:textId="77777777" w:rsidR="00B553FC" w:rsidRDefault="009A38B7">
      <w:pPr>
        <w:ind w:left="100"/>
        <w:rPr>
          <w:sz w:val="24"/>
          <w:szCs w:val="24"/>
        </w:rPr>
      </w:pPr>
      <w:proofErr w:type="spellStart"/>
      <w:r>
        <w:rPr>
          <w:sz w:val="24"/>
          <w:szCs w:val="24"/>
        </w:rPr>
        <w:t>Пр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вил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шко</w:t>
      </w:r>
      <w:r>
        <w:rPr>
          <w:spacing w:val="1"/>
          <w:sz w:val="24"/>
          <w:szCs w:val="24"/>
        </w:rPr>
        <w:t>л</w:t>
      </w:r>
      <w:r>
        <w:rPr>
          <w:sz w:val="24"/>
          <w:szCs w:val="24"/>
        </w:rPr>
        <w:t>е</w:t>
      </w:r>
      <w:proofErr w:type="spellEnd"/>
    </w:p>
    <w:p w14:paraId="2CC47C08" w14:textId="77777777" w:rsidR="00B553FC" w:rsidRDefault="00B553FC">
      <w:pPr>
        <w:spacing w:before="16" w:line="260" w:lineRule="exact"/>
        <w:rPr>
          <w:sz w:val="26"/>
          <w:szCs w:val="26"/>
        </w:rPr>
      </w:pPr>
    </w:p>
    <w:p w14:paraId="08D715C0" w14:textId="549371B6" w:rsidR="00B553FC" w:rsidRDefault="009A38B7">
      <w:pPr>
        <w:ind w:left="100" w:right="64"/>
        <w:rPr>
          <w:sz w:val="24"/>
          <w:szCs w:val="24"/>
        </w:rPr>
      </w:pPr>
      <w:r>
        <w:rPr>
          <w:sz w:val="24"/>
          <w:szCs w:val="24"/>
          <w:lang w:val="sr-Cyrl-RS"/>
        </w:rPr>
        <w:t>Медицински</w:t>
      </w:r>
      <w:r>
        <w:rPr>
          <w:sz w:val="24"/>
          <w:szCs w:val="24"/>
        </w:rPr>
        <w:t xml:space="preserve"> </w:t>
      </w:r>
      <w:r>
        <w:rPr>
          <w:spacing w:val="4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</w:t>
      </w:r>
      <w:r>
        <w:rPr>
          <w:spacing w:val="3"/>
          <w:sz w:val="24"/>
          <w:szCs w:val="24"/>
        </w:rPr>
        <w:t>к</w:t>
      </w:r>
      <w:r>
        <w:rPr>
          <w:spacing w:val="-5"/>
          <w:sz w:val="24"/>
          <w:szCs w:val="24"/>
        </w:rPr>
        <w:t>у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т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т</w:t>
      </w:r>
      <w:proofErr w:type="spellEnd"/>
      <w:r>
        <w:rPr>
          <w:sz w:val="24"/>
          <w:szCs w:val="24"/>
        </w:rPr>
        <w:t xml:space="preserve"> </w:t>
      </w:r>
      <w:r>
        <w:rPr>
          <w:spacing w:val="48"/>
          <w:sz w:val="24"/>
          <w:szCs w:val="24"/>
        </w:rPr>
        <w:t xml:space="preserve"> </w:t>
      </w:r>
      <w:r>
        <w:rPr>
          <w:spacing w:val="48"/>
          <w:sz w:val="24"/>
          <w:szCs w:val="24"/>
          <w:lang w:val="sr-Cyrl-RS"/>
        </w:rPr>
        <w:t>У</w:t>
      </w:r>
      <w:proofErr w:type="spellStart"/>
      <w:r>
        <w:rPr>
          <w:spacing w:val="1"/>
          <w:sz w:val="24"/>
          <w:szCs w:val="24"/>
        </w:rPr>
        <w:t>ни</w:t>
      </w:r>
      <w:r>
        <w:rPr>
          <w:spacing w:val="2"/>
          <w:sz w:val="24"/>
          <w:szCs w:val="24"/>
        </w:rPr>
        <w:t>в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р</w:t>
      </w:r>
      <w:r>
        <w:rPr>
          <w:spacing w:val="1"/>
          <w:sz w:val="24"/>
          <w:szCs w:val="24"/>
        </w:rPr>
        <w:t>зи</w:t>
      </w:r>
      <w:r>
        <w:rPr>
          <w:sz w:val="24"/>
          <w:szCs w:val="24"/>
        </w:rPr>
        <w:t>тета</w:t>
      </w:r>
      <w:proofErr w:type="spellEnd"/>
      <w:r>
        <w:rPr>
          <w:sz w:val="24"/>
          <w:szCs w:val="24"/>
        </w:rPr>
        <w:t xml:space="preserve">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4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Бе</w:t>
      </w:r>
      <w:r>
        <w:rPr>
          <w:sz w:val="24"/>
          <w:szCs w:val="24"/>
        </w:rPr>
        <w:t>огр</w:t>
      </w:r>
      <w:r>
        <w:rPr>
          <w:spacing w:val="-1"/>
          <w:sz w:val="24"/>
          <w:szCs w:val="24"/>
        </w:rPr>
        <w:t>а</w:t>
      </w:r>
      <w:r>
        <w:rPr>
          <w:spacing w:val="5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у </w:t>
      </w:r>
      <w:r>
        <w:rPr>
          <w:spacing w:val="43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z w:val="24"/>
          <w:szCs w:val="24"/>
        </w:rPr>
        <w:t>војој</w:t>
      </w:r>
      <w:proofErr w:type="spellEnd"/>
      <w:r>
        <w:rPr>
          <w:sz w:val="24"/>
          <w:szCs w:val="24"/>
        </w:rPr>
        <w:t xml:space="preserve"> </w:t>
      </w:r>
      <w:r>
        <w:rPr>
          <w:spacing w:val="4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</w:t>
      </w:r>
      <w:r>
        <w:rPr>
          <w:spacing w:val="2"/>
          <w:sz w:val="24"/>
          <w:szCs w:val="24"/>
        </w:rPr>
        <w:t>р</w:t>
      </w:r>
      <w:r>
        <w:rPr>
          <w:sz w:val="24"/>
          <w:szCs w:val="24"/>
        </w:rPr>
        <w:t>г</w:t>
      </w:r>
      <w:r>
        <w:rPr>
          <w:spacing w:val="-1"/>
          <w:sz w:val="24"/>
          <w:szCs w:val="24"/>
        </w:rPr>
        <w:t>а</w:t>
      </w:r>
      <w:r>
        <w:rPr>
          <w:spacing w:val="1"/>
          <w:sz w:val="24"/>
          <w:szCs w:val="24"/>
        </w:rPr>
        <w:t>низ</w:t>
      </w:r>
      <w:r>
        <w:rPr>
          <w:spacing w:val="-1"/>
          <w:sz w:val="24"/>
          <w:szCs w:val="24"/>
        </w:rPr>
        <w:t>ац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ји</w:t>
      </w:r>
      <w:proofErr w:type="spellEnd"/>
      <w:r>
        <w:rPr>
          <w:sz w:val="24"/>
          <w:szCs w:val="24"/>
        </w:rPr>
        <w:t xml:space="preserve"> </w:t>
      </w:r>
      <w:r>
        <w:rPr>
          <w:spacing w:val="44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торс</w:t>
      </w:r>
      <w:r>
        <w:rPr>
          <w:spacing w:val="3"/>
          <w:sz w:val="24"/>
          <w:szCs w:val="24"/>
        </w:rPr>
        <w:t>к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о</w:t>
      </w:r>
      <w:r>
        <w:rPr>
          <w:spacing w:val="5"/>
          <w:sz w:val="24"/>
          <w:szCs w:val="24"/>
        </w:rPr>
        <w:t>л</w:t>
      </w:r>
      <w:r>
        <w:rPr>
          <w:spacing w:val="-5"/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с</w:t>
      </w:r>
      <w:r>
        <w:rPr>
          <w:spacing w:val="1"/>
          <w:sz w:val="24"/>
          <w:szCs w:val="24"/>
        </w:rPr>
        <w:t>а</w:t>
      </w:r>
      <w:r>
        <w:rPr>
          <w:spacing w:val="-1"/>
          <w:sz w:val="24"/>
          <w:szCs w:val="24"/>
        </w:rPr>
        <w:t>м</w:t>
      </w:r>
      <w:r>
        <w:rPr>
          <w:spacing w:val="1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r>
        <w:rPr>
          <w:spacing w:val="2"/>
          <w:sz w:val="24"/>
          <w:szCs w:val="24"/>
        </w:rPr>
        <w:t>и</w:t>
      </w:r>
      <w:r>
        <w:rPr>
          <w:sz w:val="24"/>
          <w:szCs w:val="24"/>
        </w:rPr>
        <w:t>м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pacing w:val="-1"/>
          <w:sz w:val="24"/>
          <w:szCs w:val="24"/>
        </w:rPr>
        <w:t>ем</w:t>
      </w:r>
      <w:r>
        <w:rPr>
          <w:sz w:val="24"/>
          <w:szCs w:val="24"/>
        </w:rPr>
        <w:t>а</w:t>
      </w:r>
      <w:proofErr w:type="spellEnd"/>
      <w:r>
        <w:rPr>
          <w:spacing w:val="-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н</w:t>
      </w:r>
      <w:r>
        <w:rPr>
          <w:sz w:val="24"/>
          <w:szCs w:val="24"/>
        </w:rPr>
        <w:t>и</w:t>
      </w:r>
      <w:proofErr w:type="spellEnd"/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п</w:t>
      </w:r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>и</w:t>
      </w:r>
      <w:r>
        <w:rPr>
          <w:sz w:val="24"/>
          <w:szCs w:val="24"/>
        </w:rPr>
        <w:t>л</w:t>
      </w:r>
      <w:r>
        <w:rPr>
          <w:spacing w:val="1"/>
          <w:sz w:val="24"/>
          <w:szCs w:val="24"/>
        </w:rPr>
        <w:t>ни</w:t>
      </w:r>
      <w:r>
        <w:rPr>
          <w:sz w:val="24"/>
          <w:szCs w:val="24"/>
        </w:rPr>
        <w:t>к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р</w:t>
      </w:r>
      <w:r>
        <w:rPr>
          <w:spacing w:val="-1"/>
          <w:sz w:val="24"/>
          <w:szCs w:val="24"/>
        </w:rPr>
        <w:t>а</w:t>
      </w:r>
      <w:r>
        <w:rPr>
          <w:spacing w:val="2"/>
          <w:sz w:val="24"/>
          <w:szCs w:val="24"/>
        </w:rPr>
        <w:t>д</w:t>
      </w:r>
      <w:r>
        <w:rPr>
          <w:sz w:val="24"/>
          <w:szCs w:val="24"/>
        </w:rPr>
        <w:t>у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>к</w:t>
      </w:r>
      <w:r>
        <w:rPr>
          <w:sz w:val="24"/>
          <w:szCs w:val="24"/>
        </w:rPr>
        <w:t>торске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шко</w:t>
      </w:r>
      <w:r>
        <w:rPr>
          <w:spacing w:val="1"/>
          <w:sz w:val="24"/>
          <w:szCs w:val="24"/>
        </w:rPr>
        <w:t>л</w:t>
      </w:r>
      <w:r>
        <w:rPr>
          <w:spacing w:val="-1"/>
          <w:sz w:val="24"/>
          <w:szCs w:val="24"/>
        </w:rPr>
        <w:t>е</w:t>
      </w:r>
      <w:proofErr w:type="spellEnd"/>
      <w:r>
        <w:rPr>
          <w:sz w:val="24"/>
          <w:szCs w:val="24"/>
        </w:rPr>
        <w:t>.</w:t>
      </w:r>
    </w:p>
    <w:sectPr w:rsidR="00B553FC">
      <w:type w:val="continuous"/>
      <w:pgSz w:w="11920" w:h="16840"/>
      <w:pgMar w:top="156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516C"/>
    <w:multiLevelType w:val="multilevel"/>
    <w:tmpl w:val="CC2AF41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3FC"/>
    <w:rsid w:val="009A38B7"/>
    <w:rsid w:val="00B55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C7237"/>
  <w15:docId w15:val="{8D3681BB-4DDF-42EB-A80E-1C9BA4D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Filip</cp:lastModifiedBy>
  <cp:revision>2</cp:revision>
  <dcterms:created xsi:type="dcterms:W3CDTF">2023-12-08T09:45:00Z</dcterms:created>
  <dcterms:modified xsi:type="dcterms:W3CDTF">2023-12-08T09:45:00Z</dcterms:modified>
</cp:coreProperties>
</file>